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0DD" w:rsidRPr="00B705DB" w:rsidRDefault="00E973EA" w:rsidP="005C10DD">
      <w:pPr>
        <w:pStyle w:val="BodyText"/>
        <w:spacing w:after="283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2548255" cy="704850"/>
            <wp:effectExtent l="19050" t="0" r="4445" b="0"/>
            <wp:docPr id="1" name="Picture 1" descr="paed_ctf_logo_346x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ed_ctf_logo_346x9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25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0DD" w:rsidRPr="000C1864" w:rsidRDefault="005C10DD" w:rsidP="005C10DD">
      <w:pPr>
        <w:pStyle w:val="BodyText"/>
        <w:jc w:val="center"/>
        <w:rPr>
          <w:rFonts w:ascii="Times New Roman" w:hAnsi="Times New Roman"/>
          <w:sz w:val="32"/>
        </w:rPr>
      </w:pPr>
      <w:r w:rsidRPr="000C1864">
        <w:rPr>
          <w:rFonts w:ascii="Times New Roman" w:hAnsi="Times New Roman"/>
          <w:b/>
          <w:sz w:val="32"/>
        </w:rPr>
        <w:t>School Visit Guidelines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b/>
          <w:sz w:val="24"/>
        </w:rPr>
      </w:pPr>
    </w:p>
    <w:p w:rsidR="005C10DD" w:rsidRPr="000C1864" w:rsidRDefault="005C10DD">
      <w:pPr>
        <w:pStyle w:val="BodyText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>These guidelines provide many of the discussion points a PDE Mentor or IU TIM may use to prepare a customized outline for a school visit. It's recommended that each visiting PDE Mentor /TIM review the coach log and other data to identify the most appropriate topics for discussion.</w:t>
      </w:r>
    </w:p>
    <w:p w:rsidR="005C10DD" w:rsidRPr="000C1864" w:rsidRDefault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>
      <w:pPr>
        <w:pStyle w:val="BodyText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b/>
          <w:sz w:val="24"/>
        </w:rPr>
        <w:t>Setting Up Visit</w:t>
      </w:r>
      <w:r w:rsidRPr="000C1864">
        <w:rPr>
          <w:rFonts w:ascii="Times New Roman" w:hAnsi="Times New Roman"/>
          <w:sz w:val="24"/>
        </w:rPr>
        <w:t xml:space="preserve"> </w:t>
      </w:r>
    </w:p>
    <w:p w:rsidR="005C10DD" w:rsidRPr="000C1864" w:rsidRDefault="005C10DD" w:rsidP="005C10DD">
      <w:pPr>
        <w:pStyle w:val="BodyText"/>
        <w:numPr>
          <w:ilvl w:val="0"/>
          <w:numId w:val="44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Contact the CFF contact and copy the coach </w:t>
      </w:r>
    </w:p>
    <w:p w:rsidR="005C10DD" w:rsidRPr="000C1864" w:rsidRDefault="005C10DD" w:rsidP="005C10DD">
      <w:pPr>
        <w:pStyle w:val="BodyText"/>
        <w:numPr>
          <w:ilvl w:val="0"/>
          <w:numId w:val="44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>Ask for time to meet with the coach individually</w:t>
      </w:r>
    </w:p>
    <w:p w:rsidR="005C10DD" w:rsidRPr="000C1864" w:rsidRDefault="005C10DD" w:rsidP="005C10DD">
      <w:pPr>
        <w:pStyle w:val="BodyText"/>
        <w:numPr>
          <w:ilvl w:val="0"/>
          <w:numId w:val="44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Ask to meet with the Implementation team during the visit  (Superintendent, Curriculum, Principal, Asst. Principal, Technology Director, etc.) </w:t>
      </w:r>
    </w:p>
    <w:p w:rsidR="005C10DD" w:rsidRPr="000C1864" w:rsidRDefault="005C10DD" w:rsidP="005C10DD">
      <w:pPr>
        <w:pStyle w:val="BodyText"/>
        <w:numPr>
          <w:ilvl w:val="1"/>
          <w:numId w:val="44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Who attends the meeting will tell you a lot about the School District. </w:t>
      </w:r>
    </w:p>
    <w:p w:rsidR="005C10DD" w:rsidRPr="000C1864" w:rsidRDefault="005C10DD" w:rsidP="005C10DD">
      <w:pPr>
        <w:pStyle w:val="BodyText"/>
        <w:numPr>
          <w:ilvl w:val="1"/>
          <w:numId w:val="44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>Encourage them to talk about the initiative, support and sustainability.</w:t>
      </w:r>
    </w:p>
    <w:p w:rsidR="005C10DD" w:rsidRPr="000C1864" w:rsidRDefault="005C10DD" w:rsidP="005C10DD">
      <w:pPr>
        <w:pStyle w:val="BodyText"/>
        <w:numPr>
          <w:ilvl w:val="0"/>
          <w:numId w:val="44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Ask for time to visit classrooms and talk with teachers, students, and librarian.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>
      <w:pPr>
        <w:pStyle w:val="BodyText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b/>
          <w:sz w:val="24"/>
        </w:rPr>
        <w:t>Prior to Visit</w:t>
      </w:r>
      <w:r w:rsidRPr="000C1864">
        <w:rPr>
          <w:rFonts w:ascii="Times New Roman" w:hAnsi="Times New Roman"/>
          <w:sz w:val="24"/>
        </w:rPr>
        <w:t xml:space="preserve"> </w:t>
      </w:r>
    </w:p>
    <w:p w:rsidR="005C10DD" w:rsidRPr="000C1864" w:rsidRDefault="005C10DD" w:rsidP="005C10DD">
      <w:pPr>
        <w:pStyle w:val="BodyText"/>
        <w:numPr>
          <w:ilvl w:val="0"/>
          <w:numId w:val="45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>Print Coach Log – daily and narrative</w:t>
      </w:r>
    </w:p>
    <w:p w:rsidR="005C10DD" w:rsidRPr="000C1864" w:rsidRDefault="005C10DD" w:rsidP="005C10DD">
      <w:pPr>
        <w:pStyle w:val="BodyText"/>
        <w:numPr>
          <w:ilvl w:val="1"/>
          <w:numId w:val="45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>Review actual data to make sure they are keeping it up to date.</w:t>
      </w:r>
    </w:p>
    <w:p w:rsidR="005C10DD" w:rsidRPr="000C1864" w:rsidRDefault="005C10DD" w:rsidP="005C10DD">
      <w:pPr>
        <w:pStyle w:val="BodyText"/>
        <w:numPr>
          <w:ilvl w:val="1"/>
          <w:numId w:val="45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Read narrative log. </w:t>
      </w:r>
    </w:p>
    <w:p w:rsidR="005C10DD" w:rsidRPr="000C1864" w:rsidRDefault="005C10DD" w:rsidP="005C10DD">
      <w:pPr>
        <w:pStyle w:val="BodyText"/>
        <w:numPr>
          <w:ilvl w:val="1"/>
          <w:numId w:val="45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>Print a copy of aggregate data charts for that cohort for comparison.</w:t>
      </w:r>
    </w:p>
    <w:p w:rsidR="005C10DD" w:rsidRPr="000C1864" w:rsidRDefault="005C10DD" w:rsidP="005C10DD">
      <w:pPr>
        <w:pStyle w:val="BodyText"/>
        <w:numPr>
          <w:ilvl w:val="0"/>
          <w:numId w:val="45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>Access PSU dashboard to see scope of implementation planned .</w:t>
      </w:r>
    </w:p>
    <w:p w:rsidR="005C10DD" w:rsidRPr="000C1864" w:rsidRDefault="005C10DD" w:rsidP="005C10DD">
      <w:pPr>
        <w:pStyle w:val="BodyText"/>
        <w:numPr>
          <w:ilvl w:val="0"/>
          <w:numId w:val="45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>Review latest version of equipment tracker for reference.</w:t>
      </w:r>
    </w:p>
    <w:p w:rsidR="005C10DD" w:rsidRPr="000C1864" w:rsidRDefault="005C10DD" w:rsidP="005C10DD">
      <w:pPr>
        <w:pStyle w:val="BodyText"/>
        <w:numPr>
          <w:ilvl w:val="0"/>
          <w:numId w:val="45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Check contact information. </w:t>
      </w:r>
    </w:p>
    <w:p w:rsidR="005C10DD" w:rsidRPr="000C1864" w:rsidRDefault="005C10DD" w:rsidP="005C10DD">
      <w:pPr>
        <w:pStyle w:val="BodyText"/>
        <w:numPr>
          <w:ilvl w:val="0"/>
          <w:numId w:val="45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>Check location (HS or administration building).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>
      <w:pPr>
        <w:pStyle w:val="BodyText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b/>
          <w:sz w:val="24"/>
        </w:rPr>
        <w:t>Discussion Topics with the Coach </w:t>
      </w:r>
      <w:r w:rsidRPr="000C1864">
        <w:rPr>
          <w:rFonts w:ascii="Times New Roman" w:hAnsi="Times New Roman"/>
          <w:sz w:val="24"/>
        </w:rPr>
        <w:t xml:space="preserve"> </w:t>
      </w:r>
    </w:p>
    <w:p w:rsidR="005C10DD" w:rsidRPr="000C1864" w:rsidRDefault="005C10DD" w:rsidP="005C10DD">
      <w:pPr>
        <w:pStyle w:val="BodyText"/>
        <w:numPr>
          <w:ilvl w:val="0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Remind them about upcoming meetings and events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How is your Principal involved in CFF? If not, is there an Asst. Principal who is involved? (Meet with this person.) What technology are administrators using, modeling? </w:t>
      </w:r>
    </w:p>
    <w:p w:rsidR="005C10DD" w:rsidRPr="000C1864" w:rsidRDefault="005C10DD" w:rsidP="005C10DD">
      <w:pPr>
        <w:pStyle w:val="BodyText"/>
        <w:numPr>
          <w:ilvl w:val="1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Has administration created a risk-taking culture? </w:t>
      </w:r>
    </w:p>
    <w:p w:rsidR="005C10DD" w:rsidRPr="000C1864" w:rsidRDefault="005C10DD" w:rsidP="005C10DD">
      <w:pPr>
        <w:pStyle w:val="BodyText"/>
        <w:numPr>
          <w:ilvl w:val="1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Is your administrator creating a collaborative culture? </w:t>
      </w:r>
    </w:p>
    <w:p w:rsidR="005C10DD" w:rsidRPr="000C1864" w:rsidRDefault="005C10DD" w:rsidP="005C10DD">
      <w:pPr>
        <w:pStyle w:val="BodyText"/>
        <w:ind w:left="360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Describe your typical day as coach or "So, tell me what you did yesterday." </w:t>
      </w:r>
    </w:p>
    <w:p w:rsidR="005C10DD" w:rsidRPr="000C1864" w:rsidRDefault="005C10DD" w:rsidP="005C10DD">
      <w:pPr>
        <w:pStyle w:val="BodyText"/>
        <w:ind w:left="418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Innovation </w:t>
      </w:r>
    </w:p>
    <w:p w:rsidR="005C10DD" w:rsidRPr="000C1864" w:rsidRDefault="005C10DD" w:rsidP="005C10DD">
      <w:pPr>
        <w:pStyle w:val="BodyText"/>
        <w:numPr>
          <w:ilvl w:val="1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What have been some of your successes? </w:t>
      </w:r>
    </w:p>
    <w:p w:rsidR="005C10DD" w:rsidRPr="000C1864" w:rsidRDefault="005C10DD" w:rsidP="005C10DD">
      <w:pPr>
        <w:pStyle w:val="BodyText"/>
        <w:numPr>
          <w:ilvl w:val="1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lastRenderedPageBreak/>
        <w:t xml:space="preserve">Tell me a story of success where innovative practices have made a change for one learner. </w:t>
      </w:r>
    </w:p>
    <w:p w:rsidR="005C10DD" w:rsidRPr="000C1864" w:rsidRDefault="005C10DD" w:rsidP="005C10DD">
      <w:pPr>
        <w:pStyle w:val="BodyText"/>
        <w:numPr>
          <w:ilvl w:val="1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How are you sharing successes? </w:t>
      </w:r>
    </w:p>
    <w:p w:rsidR="005C10DD" w:rsidRPr="000C1864" w:rsidRDefault="005C10DD" w:rsidP="005C10DD">
      <w:pPr>
        <w:pStyle w:val="BodyText"/>
        <w:numPr>
          <w:ilvl w:val="1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Is technology transforming lessons? Or are teachers just making it electronic? </w:t>
      </w:r>
    </w:p>
    <w:p w:rsidR="005C10DD" w:rsidRPr="000C1864" w:rsidRDefault="005C10DD" w:rsidP="005C10DD">
      <w:pPr>
        <w:pStyle w:val="BodyText"/>
        <w:numPr>
          <w:ilvl w:val="1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What are your biggest challenges? </w:t>
      </w:r>
    </w:p>
    <w:p w:rsidR="005C10DD" w:rsidRPr="000C1864" w:rsidRDefault="005C10DD" w:rsidP="005C10DD">
      <w:pPr>
        <w:pStyle w:val="BodyText"/>
        <w:ind w:left="360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How are you collaborating with other coaches in your district or using the coach network?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Which web 2.0 tools can your students use? Teachers? </w:t>
      </w:r>
    </w:p>
    <w:p w:rsidR="005C10DD" w:rsidRPr="000C1864" w:rsidRDefault="005C10DD" w:rsidP="005C10DD">
      <w:pPr>
        <w:pStyle w:val="BodyText"/>
        <w:ind w:left="418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Are you using the lesson guide and checklist with your teachers?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Have you taken advantage of: </w:t>
      </w:r>
    </w:p>
    <w:p w:rsidR="005C10DD" w:rsidRPr="000C1864" w:rsidRDefault="005C10DD" w:rsidP="005C10DD">
      <w:pPr>
        <w:pStyle w:val="BodyText"/>
        <w:numPr>
          <w:ilvl w:val="1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TIGed </w:t>
      </w:r>
    </w:p>
    <w:p w:rsidR="005C10DD" w:rsidRPr="000C1864" w:rsidRDefault="005C10DD" w:rsidP="005C10DD">
      <w:pPr>
        <w:pStyle w:val="BodyText"/>
        <w:numPr>
          <w:ilvl w:val="1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Atomic Learning </w:t>
      </w:r>
    </w:p>
    <w:p w:rsidR="005C10DD" w:rsidRPr="000C1864" w:rsidRDefault="005C10DD" w:rsidP="005C10DD">
      <w:pPr>
        <w:pStyle w:val="BodyText"/>
        <w:numPr>
          <w:ilvl w:val="1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T-3 subscription from NSDC </w:t>
      </w:r>
    </w:p>
    <w:p w:rsidR="005C10DD" w:rsidRPr="000C1864" w:rsidRDefault="005C10DD" w:rsidP="005C10DD">
      <w:pPr>
        <w:pStyle w:val="BodyText"/>
        <w:ind w:left="418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Professional Development </w:t>
      </w:r>
    </w:p>
    <w:p w:rsidR="005C10DD" w:rsidRPr="000C1864" w:rsidRDefault="005C10DD" w:rsidP="005C10DD">
      <w:pPr>
        <w:pStyle w:val="BodyText"/>
        <w:numPr>
          <w:ilvl w:val="1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What PD are you participating in? </w:t>
      </w:r>
    </w:p>
    <w:p w:rsidR="005C10DD" w:rsidRPr="000C1864" w:rsidRDefault="005C10DD" w:rsidP="005C10DD">
      <w:pPr>
        <w:pStyle w:val="BodyText"/>
        <w:numPr>
          <w:ilvl w:val="1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What PD are you providing? </w:t>
      </w:r>
    </w:p>
    <w:p w:rsidR="005C10DD" w:rsidRPr="000C1864" w:rsidRDefault="005C10DD" w:rsidP="005C10DD">
      <w:pPr>
        <w:pStyle w:val="BodyText"/>
        <w:numPr>
          <w:ilvl w:val="1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What are the titles of the PD sessions in your building?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Discuss Coach Log. Help coach set goals.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6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Discuss Narrative Coach Log.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b/>
          <w:sz w:val="24"/>
        </w:rPr>
        <w:t>Discussion topics for meeting with Admin.</w:t>
      </w:r>
      <w:r w:rsidRPr="000C1864">
        <w:rPr>
          <w:rFonts w:ascii="Times New Roman" w:hAnsi="Times New Roman"/>
          <w:sz w:val="24"/>
        </w:rPr>
        <w:t xml:space="preserve"> </w:t>
      </w:r>
    </w:p>
    <w:p w:rsidR="005C10DD" w:rsidRPr="000C1864" w:rsidRDefault="005C10DD" w:rsidP="005C10DD">
      <w:pPr>
        <w:pStyle w:val="BodyText"/>
        <w:numPr>
          <w:ilvl w:val="0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Upcoming events – </w:t>
      </w:r>
    </w:p>
    <w:p w:rsidR="005C10DD" w:rsidRPr="000C1864" w:rsidRDefault="005C10DD" w:rsidP="005C10DD">
      <w:pPr>
        <w:pStyle w:val="BodyText"/>
        <w:ind w:left="360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What types of roll-out issues have you had?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How far along is your installation?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How does the Coach role fit into your school’s culture? </w:t>
      </w:r>
    </w:p>
    <w:p w:rsidR="005C10DD" w:rsidRPr="000C1864" w:rsidRDefault="005C10DD" w:rsidP="005C10DD">
      <w:pPr>
        <w:pStyle w:val="BodyText"/>
        <w:numPr>
          <w:ilvl w:val="1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Importance of coach logs </w:t>
      </w:r>
    </w:p>
    <w:p w:rsidR="005C10DD" w:rsidRPr="000C1864" w:rsidRDefault="005C10DD" w:rsidP="005C10DD">
      <w:pPr>
        <w:pStyle w:val="BodyText"/>
        <w:numPr>
          <w:ilvl w:val="1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Importance of connecting with other coaching initiatives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Who else is a member of the CFF team? How often does the team meet? </w:t>
      </w:r>
    </w:p>
    <w:p w:rsidR="005C10DD" w:rsidRPr="000C1864" w:rsidRDefault="005C10DD" w:rsidP="005C10DD">
      <w:pPr>
        <w:pStyle w:val="BodyText"/>
        <w:numPr>
          <w:ilvl w:val="1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Emphasize Coach-librarian partnership </w:t>
      </w:r>
    </w:p>
    <w:p w:rsidR="005C10DD" w:rsidRPr="000C1864" w:rsidRDefault="005C10DD" w:rsidP="005C10DD">
      <w:pPr>
        <w:pStyle w:val="BodyText"/>
        <w:ind w:firstLine="720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CFF requirements: </w:t>
      </w:r>
    </w:p>
    <w:p w:rsidR="005C10DD" w:rsidRPr="000C1864" w:rsidRDefault="005C10DD" w:rsidP="005C10DD">
      <w:pPr>
        <w:pStyle w:val="BodyText"/>
        <w:numPr>
          <w:ilvl w:val="1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Evaluation (surveys, TPR, CFF tool) – fall and spring </w:t>
      </w:r>
    </w:p>
    <w:p w:rsidR="005C10DD" w:rsidRPr="000C1864" w:rsidRDefault="005C10DD" w:rsidP="005C10DD">
      <w:pPr>
        <w:pStyle w:val="BodyText"/>
        <w:numPr>
          <w:ilvl w:val="1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Embedded Learning – How far along are you? </w:t>
      </w:r>
    </w:p>
    <w:p w:rsidR="005C10DD" w:rsidRPr="000C1864" w:rsidRDefault="005C10DD" w:rsidP="005C10DD">
      <w:pPr>
        <w:pStyle w:val="BodyText"/>
        <w:numPr>
          <w:ilvl w:val="1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PATI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>Technical topics to discuss: network capacity, storage, handin-handback folders, blocking issues</w:t>
      </w:r>
    </w:p>
    <w:p w:rsidR="005C10DD" w:rsidRPr="000C1864" w:rsidRDefault="005C10DD" w:rsidP="005C10DD">
      <w:pPr>
        <w:pStyle w:val="BodyText"/>
        <w:ind w:left="418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>What types of rules do you have about the computers?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7"/>
        </w:numPr>
        <w:rPr>
          <w:rFonts w:ascii="Times New Roman" w:hAnsi="Times New Roman"/>
          <w:color w:val="000000"/>
          <w:sz w:val="24"/>
        </w:rPr>
      </w:pPr>
      <w:r w:rsidRPr="000C1864">
        <w:rPr>
          <w:rFonts w:ascii="Times New Roman" w:hAnsi="Times New Roman"/>
          <w:color w:val="000000"/>
          <w:sz w:val="24"/>
        </w:rPr>
        <w:t xml:space="preserve">What equipment security procedure do you have in place? </w:t>
      </w:r>
    </w:p>
    <w:p w:rsidR="005C10DD" w:rsidRPr="000C1864" w:rsidRDefault="005C10DD" w:rsidP="005C10DD">
      <w:pPr>
        <w:pStyle w:val="BodyText"/>
        <w:ind w:left="418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Has your district incorporated student helpers into CFF?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Has CFF influenced practices in the school? </w:t>
      </w:r>
    </w:p>
    <w:p w:rsidR="005C10DD" w:rsidRPr="000C1864" w:rsidRDefault="005C10DD" w:rsidP="005C10DD">
      <w:pPr>
        <w:pStyle w:val="BodyText"/>
        <w:numPr>
          <w:ilvl w:val="1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Scheduling of staff for more collaboration </w:t>
      </w:r>
    </w:p>
    <w:p w:rsidR="005C10DD" w:rsidRPr="000C1864" w:rsidRDefault="005C10DD" w:rsidP="005C10DD">
      <w:pPr>
        <w:pStyle w:val="BodyText"/>
        <w:numPr>
          <w:ilvl w:val="1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Curriculum changes </w:t>
      </w:r>
    </w:p>
    <w:p w:rsidR="005C10DD" w:rsidRPr="000C1864" w:rsidRDefault="005C10DD" w:rsidP="005C10DD">
      <w:pPr>
        <w:pStyle w:val="BodyText"/>
        <w:ind w:left="1080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Have you seen any changes in rigor in the school? </w:t>
      </w:r>
    </w:p>
    <w:p w:rsidR="005C10DD" w:rsidRPr="000C1864" w:rsidRDefault="005C10DD" w:rsidP="005C10DD">
      <w:pPr>
        <w:pStyle w:val="BodyText"/>
        <w:ind w:left="360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Importance of Flip the Switch events, Harrisburg visits and local office visits </w:t>
      </w:r>
    </w:p>
    <w:p w:rsidR="005C10DD" w:rsidRPr="000C1864" w:rsidRDefault="005C10DD" w:rsidP="005C10DD">
      <w:pPr>
        <w:pStyle w:val="BodyText"/>
        <w:numPr>
          <w:ilvl w:val="1"/>
          <w:numId w:val="47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Send FTS dates and names of legislators who attended to Kara Thomas c-kthomas@state.pa.us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  <w:r w:rsidRPr="000C1864">
        <w:rPr>
          <w:sz w:val="24"/>
        </w:rPr>
        <w:br/>
      </w:r>
      <w:r w:rsidRPr="000C1864">
        <w:rPr>
          <w:rFonts w:ascii="Times New Roman" w:hAnsi="Times New Roman"/>
          <w:b/>
          <w:sz w:val="24"/>
        </w:rPr>
        <w:t>Questions for Students</w:t>
      </w:r>
      <w:r w:rsidRPr="000C1864">
        <w:rPr>
          <w:rFonts w:ascii="Times New Roman" w:hAnsi="Times New Roman"/>
          <w:sz w:val="24"/>
        </w:rPr>
        <w:t xml:space="preserve"> </w:t>
      </w:r>
    </w:p>
    <w:p w:rsidR="005C10DD" w:rsidRPr="000C1864" w:rsidRDefault="005C10DD" w:rsidP="005C10DD">
      <w:pPr>
        <w:pStyle w:val="BodyText"/>
        <w:numPr>
          <w:ilvl w:val="2"/>
          <w:numId w:val="47"/>
        </w:numPr>
        <w:tabs>
          <w:tab w:val="clear" w:pos="2160"/>
          <w:tab w:val="num" w:pos="720"/>
        </w:tabs>
        <w:spacing w:line="360" w:lineRule="auto"/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How hard do you have to think in class? </w:t>
      </w:r>
    </w:p>
    <w:p w:rsidR="005C10DD" w:rsidRPr="000C1864" w:rsidRDefault="005C10DD" w:rsidP="005C10DD">
      <w:pPr>
        <w:pStyle w:val="BodyText"/>
        <w:numPr>
          <w:ilvl w:val="2"/>
          <w:numId w:val="47"/>
        </w:numPr>
        <w:tabs>
          <w:tab w:val="clear" w:pos="2160"/>
          <w:tab w:val="num" w:pos="720"/>
        </w:tabs>
        <w:spacing w:line="360" w:lineRule="auto"/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Do you think your teachers are technology-savvy? </w:t>
      </w:r>
    </w:p>
    <w:p w:rsidR="005C10DD" w:rsidRPr="000C1864" w:rsidRDefault="005C10DD" w:rsidP="005C10DD">
      <w:pPr>
        <w:pStyle w:val="BodyText"/>
        <w:numPr>
          <w:ilvl w:val="2"/>
          <w:numId w:val="47"/>
        </w:numPr>
        <w:tabs>
          <w:tab w:val="clear" w:pos="2160"/>
          <w:tab w:val="num" w:pos="720"/>
        </w:tabs>
        <w:spacing w:line="360" w:lineRule="auto"/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  <w:shd w:val="clear" w:color="auto" w:fill="FFFFFF"/>
        </w:rPr>
        <w:t>What makes your best teacher really good?</w:t>
      </w:r>
      <w:r w:rsidRPr="000C1864">
        <w:rPr>
          <w:rFonts w:ascii="Times New Roman" w:hAnsi="Times New Roman"/>
          <w:sz w:val="24"/>
        </w:rPr>
        <w:t xml:space="preserve"> </w:t>
      </w:r>
    </w:p>
    <w:p w:rsidR="005C10DD" w:rsidRPr="000C1864" w:rsidRDefault="005C10DD" w:rsidP="005C10DD">
      <w:pPr>
        <w:pStyle w:val="BodyText"/>
        <w:numPr>
          <w:ilvl w:val="2"/>
          <w:numId w:val="47"/>
        </w:numPr>
        <w:tabs>
          <w:tab w:val="clear" w:pos="2160"/>
          <w:tab w:val="num" w:pos="720"/>
        </w:tabs>
        <w:spacing w:line="360" w:lineRule="auto"/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Is your classroom active and engaging? </w:t>
      </w:r>
    </w:p>
    <w:p w:rsidR="005C10DD" w:rsidRPr="000C1864" w:rsidRDefault="005C10DD" w:rsidP="005C10DD">
      <w:pPr>
        <w:pStyle w:val="BodyText"/>
        <w:numPr>
          <w:ilvl w:val="2"/>
          <w:numId w:val="47"/>
        </w:numPr>
        <w:tabs>
          <w:tab w:val="clear" w:pos="2160"/>
          <w:tab w:val="num" w:pos="720"/>
        </w:tabs>
        <w:spacing w:line="360" w:lineRule="auto"/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Are the students becoming teachers too? </w:t>
      </w:r>
    </w:p>
    <w:p w:rsidR="005C10DD" w:rsidRPr="000C1864" w:rsidRDefault="005C10DD" w:rsidP="005C10DD">
      <w:pPr>
        <w:pStyle w:val="BodyText"/>
        <w:numPr>
          <w:ilvl w:val="2"/>
          <w:numId w:val="47"/>
        </w:numPr>
        <w:tabs>
          <w:tab w:val="clear" w:pos="2160"/>
          <w:tab w:val="num" w:pos="720"/>
        </w:tabs>
        <w:spacing w:line="360" w:lineRule="auto"/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Are you collaborating with other kids? </w:t>
      </w:r>
    </w:p>
    <w:p w:rsidR="005C10DD" w:rsidRPr="000C1864" w:rsidRDefault="005C10DD" w:rsidP="005C10DD">
      <w:pPr>
        <w:pStyle w:val="BodyText"/>
        <w:numPr>
          <w:ilvl w:val="2"/>
          <w:numId w:val="47"/>
        </w:numPr>
        <w:tabs>
          <w:tab w:val="clear" w:pos="2160"/>
          <w:tab w:val="num" w:pos="720"/>
        </w:tabs>
        <w:spacing w:line="360" w:lineRule="auto"/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Describe school in one word. </w:t>
      </w:r>
    </w:p>
    <w:p w:rsidR="005C10DD" w:rsidRPr="000C1864" w:rsidRDefault="005C10DD" w:rsidP="005C10DD">
      <w:pPr>
        <w:pStyle w:val="BodyText"/>
        <w:numPr>
          <w:ilvl w:val="2"/>
          <w:numId w:val="47"/>
        </w:numPr>
        <w:tabs>
          <w:tab w:val="clear" w:pos="2160"/>
          <w:tab w:val="num" w:pos="720"/>
        </w:tabs>
        <w:spacing w:line="360" w:lineRule="auto"/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Who is in your personal learning network? </w:t>
      </w:r>
    </w:p>
    <w:p w:rsidR="005C10DD" w:rsidRPr="000C1864" w:rsidRDefault="005C10DD" w:rsidP="005C10DD">
      <w:pPr>
        <w:pStyle w:val="BodyText"/>
        <w:numPr>
          <w:ilvl w:val="2"/>
          <w:numId w:val="47"/>
        </w:numPr>
        <w:tabs>
          <w:tab w:val="clear" w:pos="2160"/>
          <w:tab w:val="num" w:pos="720"/>
        </w:tabs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Are you given a choice when you do presentations (verbal, PPT, movies, skit, etc.)?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b/>
          <w:sz w:val="24"/>
        </w:rPr>
        <w:t>Visit with the Librarian</w:t>
      </w:r>
      <w:r w:rsidRPr="000C1864">
        <w:rPr>
          <w:rFonts w:ascii="Times New Roman" w:hAnsi="Times New Roman"/>
          <w:sz w:val="24"/>
        </w:rPr>
        <w:t xml:space="preserve"> </w:t>
      </w:r>
    </w:p>
    <w:p w:rsidR="005C10DD" w:rsidRPr="000C1864" w:rsidRDefault="005C10DD" w:rsidP="005C10DD">
      <w:pPr>
        <w:pStyle w:val="BodyText"/>
        <w:numPr>
          <w:ilvl w:val="0"/>
          <w:numId w:val="48"/>
        </w:numPr>
        <w:tabs>
          <w:tab w:val="clear" w:pos="1144"/>
          <w:tab w:val="num" w:pos="720"/>
        </w:tabs>
        <w:spacing w:line="360" w:lineRule="auto"/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What is your relationship with the CFF coach? </w:t>
      </w:r>
    </w:p>
    <w:p w:rsidR="005C10DD" w:rsidRPr="000C1864" w:rsidRDefault="005C10DD" w:rsidP="005C10DD">
      <w:pPr>
        <w:pStyle w:val="BodyText"/>
        <w:numPr>
          <w:ilvl w:val="0"/>
          <w:numId w:val="48"/>
        </w:numPr>
        <w:tabs>
          <w:tab w:val="clear" w:pos="1144"/>
          <w:tab w:val="num" w:pos="720"/>
        </w:tabs>
        <w:spacing w:line="360" w:lineRule="auto"/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Do you collaborate with the CFF coach to assist teachers and students? </w:t>
      </w:r>
    </w:p>
    <w:p w:rsidR="005C10DD" w:rsidRPr="000C1864" w:rsidRDefault="005C10DD" w:rsidP="005C10DD">
      <w:pPr>
        <w:pStyle w:val="BodyText"/>
        <w:numPr>
          <w:ilvl w:val="0"/>
          <w:numId w:val="48"/>
        </w:numPr>
        <w:tabs>
          <w:tab w:val="clear" w:pos="1144"/>
          <w:tab w:val="num" w:pos="720"/>
        </w:tabs>
        <w:spacing w:line="360" w:lineRule="auto"/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Do you get an opportunity to work with students in the classroom? </w:t>
      </w:r>
    </w:p>
    <w:p w:rsidR="005C10DD" w:rsidRPr="000C1864" w:rsidRDefault="005C10DD" w:rsidP="005C10DD">
      <w:pPr>
        <w:pStyle w:val="BodyText"/>
        <w:numPr>
          <w:ilvl w:val="0"/>
          <w:numId w:val="48"/>
        </w:numPr>
        <w:tabs>
          <w:tab w:val="clear" w:pos="1144"/>
          <w:tab w:val="num" w:pos="720"/>
        </w:tabs>
        <w:spacing w:line="360" w:lineRule="auto"/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Have you seen the new national information literacy standards? </w:t>
      </w:r>
    </w:p>
    <w:p w:rsidR="005C10DD" w:rsidRPr="000C1864" w:rsidRDefault="005C10DD" w:rsidP="005C10DD">
      <w:pPr>
        <w:pStyle w:val="BodyText"/>
        <w:numPr>
          <w:ilvl w:val="0"/>
          <w:numId w:val="48"/>
        </w:numPr>
        <w:tabs>
          <w:tab w:val="clear" w:pos="1144"/>
          <w:tab w:val="num" w:pos="720"/>
        </w:tabs>
        <w:spacing w:line="360" w:lineRule="auto"/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Can students access databases from home? </w:t>
      </w:r>
    </w:p>
    <w:p w:rsidR="005C10DD" w:rsidRPr="000C1864" w:rsidRDefault="005C10DD" w:rsidP="005C10DD">
      <w:pPr>
        <w:pStyle w:val="BodyText"/>
        <w:numPr>
          <w:ilvl w:val="0"/>
          <w:numId w:val="48"/>
        </w:numPr>
        <w:tabs>
          <w:tab w:val="clear" w:pos="1144"/>
          <w:tab w:val="num" w:pos="720"/>
        </w:tabs>
        <w:spacing w:line="360" w:lineRule="auto"/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Do you help teach technology in-service programs in your school or district? </w:t>
      </w:r>
    </w:p>
    <w:p w:rsidR="005C10DD" w:rsidRPr="000C1864" w:rsidRDefault="005C10DD" w:rsidP="005C10DD">
      <w:pPr>
        <w:pStyle w:val="BodyText"/>
        <w:numPr>
          <w:ilvl w:val="0"/>
          <w:numId w:val="48"/>
        </w:numPr>
        <w:tabs>
          <w:tab w:val="clear" w:pos="1144"/>
          <w:tab w:val="num" w:pos="720"/>
        </w:tabs>
        <w:spacing w:line="360" w:lineRule="auto"/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Can students search in Google?  Do you teach students HOW to search in Google? </w:t>
      </w:r>
    </w:p>
    <w:p w:rsidR="005C10DD" w:rsidRPr="000C1864" w:rsidRDefault="005C10DD" w:rsidP="005C10DD">
      <w:pPr>
        <w:pStyle w:val="BodyText"/>
        <w:numPr>
          <w:ilvl w:val="0"/>
          <w:numId w:val="48"/>
        </w:numPr>
        <w:tabs>
          <w:tab w:val="clear" w:pos="1144"/>
          <w:tab w:val="num" w:pos="720"/>
        </w:tabs>
        <w:spacing w:line="360" w:lineRule="auto"/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Do students use Wikipedia? </w:t>
      </w:r>
    </w:p>
    <w:p w:rsidR="005C10DD" w:rsidRPr="000C1864" w:rsidRDefault="005C10DD" w:rsidP="005C10DD">
      <w:pPr>
        <w:pStyle w:val="BodyText"/>
        <w:numPr>
          <w:ilvl w:val="0"/>
          <w:numId w:val="48"/>
        </w:numPr>
        <w:tabs>
          <w:tab w:val="clear" w:pos="1144"/>
          <w:tab w:val="num" w:pos="720"/>
        </w:tabs>
        <w:ind w:left="720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>Are you enrolled in Embedded Learning?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b/>
          <w:sz w:val="24"/>
        </w:rPr>
      </w:pP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b/>
          <w:sz w:val="24"/>
        </w:rPr>
        <w:t>Look-Fors</w:t>
      </w:r>
      <w:r w:rsidRPr="000C1864">
        <w:rPr>
          <w:rFonts w:ascii="Times New Roman" w:hAnsi="Times New Roman"/>
          <w:sz w:val="24"/>
        </w:rPr>
        <w:t xml:space="preserve"> </w:t>
      </w:r>
    </w:p>
    <w:p w:rsidR="005C10DD" w:rsidRPr="000C1864" w:rsidRDefault="005C10DD" w:rsidP="005C10DD">
      <w:pPr>
        <w:pStyle w:val="BodyText"/>
        <w:numPr>
          <w:ilvl w:val="0"/>
          <w:numId w:val="49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Is the equipment installed and in the classrooms (interactive whiteboards, projectors, laptops, cameras, etc.)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9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Are carts in use? </w:t>
      </w:r>
    </w:p>
    <w:p w:rsidR="005C10DD" w:rsidRPr="000C1864" w:rsidRDefault="005C10DD" w:rsidP="005C10DD">
      <w:pPr>
        <w:pStyle w:val="BodyText"/>
        <w:ind w:left="360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9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Where are they placed?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9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How are CFF rooms arranged? </w:t>
      </w:r>
    </w:p>
    <w:p w:rsidR="005C10DD" w:rsidRPr="000C1864" w:rsidRDefault="005C10DD" w:rsidP="005C10DD">
      <w:pPr>
        <w:pStyle w:val="BodyText"/>
        <w:numPr>
          <w:ilvl w:val="1"/>
          <w:numId w:val="49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Is the teacher engaged (personalized instruction) with students? </w:t>
      </w:r>
    </w:p>
    <w:p w:rsidR="005C10DD" w:rsidRPr="000C1864" w:rsidRDefault="005C10DD" w:rsidP="005C10DD">
      <w:pPr>
        <w:pStyle w:val="BodyText"/>
        <w:numPr>
          <w:ilvl w:val="1"/>
          <w:numId w:val="49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Is there collaboration in the class and worldwide? </w:t>
      </w:r>
    </w:p>
    <w:p w:rsidR="005C10DD" w:rsidRPr="000C1864" w:rsidRDefault="005C10DD" w:rsidP="005C10DD">
      <w:pPr>
        <w:pStyle w:val="BodyText"/>
        <w:numPr>
          <w:ilvl w:val="1"/>
          <w:numId w:val="49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How are students assessed? </w:t>
      </w:r>
    </w:p>
    <w:p w:rsidR="005C10DD" w:rsidRPr="000C1864" w:rsidRDefault="005C10DD" w:rsidP="005C10DD">
      <w:pPr>
        <w:pStyle w:val="BodyText"/>
        <w:numPr>
          <w:ilvl w:val="1"/>
          <w:numId w:val="49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Are teachers creating unique, engaging assignments? </w:t>
      </w:r>
    </w:p>
    <w:p w:rsidR="005C10DD" w:rsidRPr="000C1864" w:rsidRDefault="005C10DD" w:rsidP="005C10DD">
      <w:pPr>
        <w:pStyle w:val="BodyText"/>
        <w:numPr>
          <w:ilvl w:val="1"/>
          <w:numId w:val="49"/>
        </w:numPr>
        <w:rPr>
          <w:rFonts w:ascii="Times New Roman" w:hAnsi="Times New Roman"/>
          <w:color w:val="000000"/>
          <w:sz w:val="24"/>
        </w:rPr>
      </w:pPr>
      <w:r w:rsidRPr="000C1864">
        <w:rPr>
          <w:rFonts w:ascii="Times New Roman" w:hAnsi="Times New Roman"/>
          <w:sz w:val="24"/>
        </w:rPr>
        <w:t xml:space="preserve">Are teachers collaborating: across departments? Within departments? </w:t>
      </w:r>
    </w:p>
    <w:p w:rsidR="005C10DD" w:rsidRPr="000C1864" w:rsidRDefault="005C10DD" w:rsidP="005C10DD">
      <w:pPr>
        <w:pStyle w:val="BodyText"/>
        <w:numPr>
          <w:ilvl w:val="1"/>
          <w:numId w:val="49"/>
        </w:numPr>
        <w:rPr>
          <w:rFonts w:ascii="Times New Roman" w:hAnsi="Times New Roman"/>
          <w:color w:val="000000"/>
          <w:sz w:val="24"/>
        </w:rPr>
      </w:pPr>
      <w:r w:rsidRPr="000C1864">
        <w:rPr>
          <w:rFonts w:ascii="Times New Roman" w:hAnsi="Times New Roman"/>
          <w:color w:val="000000"/>
          <w:sz w:val="24"/>
        </w:rPr>
        <w:t>Are interactive whiteboards being used interactively?</w:t>
      </w:r>
    </w:p>
    <w:p w:rsidR="005C10DD" w:rsidRPr="000C1864" w:rsidRDefault="005C10DD" w:rsidP="005C10DD">
      <w:pPr>
        <w:pStyle w:val="BodyText"/>
        <w:ind w:left="360"/>
        <w:rPr>
          <w:rFonts w:ascii="Times New Roman" w:hAnsi="Times New Roman"/>
          <w:color w:val="000000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9"/>
        </w:numPr>
        <w:rPr>
          <w:rFonts w:ascii="Times New Roman" w:hAnsi="Times New Roman"/>
          <w:color w:val="000000"/>
          <w:sz w:val="24"/>
        </w:rPr>
      </w:pPr>
      <w:r w:rsidRPr="000C1864">
        <w:rPr>
          <w:rFonts w:ascii="Times New Roman" w:hAnsi="Times New Roman"/>
          <w:color w:val="000000"/>
          <w:sz w:val="24"/>
        </w:rPr>
        <w:t xml:space="preserve">What activities are going on in the library? </w:t>
      </w:r>
    </w:p>
    <w:p w:rsidR="005C10DD" w:rsidRPr="000C1864" w:rsidRDefault="005C10DD" w:rsidP="005C10DD">
      <w:pPr>
        <w:pStyle w:val="BodyText"/>
        <w:ind w:left="360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9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Where is the coach's office? </w:t>
      </w:r>
    </w:p>
    <w:p w:rsidR="005C10DD" w:rsidRPr="000C1864" w:rsidRDefault="005C10DD" w:rsidP="005C10DD">
      <w:pPr>
        <w:pStyle w:val="BodyText"/>
        <w:ind w:left="360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9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How often are computers used?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9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How is the equipment being used?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9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How does the coach interact with others?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9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Are activities students are engaged in rigorous? </w:t>
      </w:r>
    </w:p>
    <w:p w:rsidR="005C10DD" w:rsidRPr="000C1864" w:rsidRDefault="005C10DD" w:rsidP="005C10DD">
      <w:pPr>
        <w:pStyle w:val="BodyText"/>
        <w:ind w:left="418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numPr>
          <w:ilvl w:val="0"/>
          <w:numId w:val="49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Note any unusual things or issues. </w:t>
      </w: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</w:p>
    <w:p w:rsidR="005C10DD" w:rsidRPr="000C1864" w:rsidRDefault="005C10DD" w:rsidP="005C10DD">
      <w:pPr>
        <w:pStyle w:val="BodyText"/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b/>
          <w:sz w:val="24"/>
        </w:rPr>
        <w:t>At the end of the visit</w:t>
      </w:r>
      <w:r w:rsidRPr="000C1864">
        <w:rPr>
          <w:rFonts w:ascii="Times New Roman" w:hAnsi="Times New Roman"/>
          <w:sz w:val="24"/>
        </w:rPr>
        <w:t xml:space="preserve"> </w:t>
      </w:r>
    </w:p>
    <w:p w:rsidR="005C10DD" w:rsidRPr="000C1864" w:rsidRDefault="005C10DD" w:rsidP="005C10DD">
      <w:pPr>
        <w:pStyle w:val="BodyText"/>
        <w:numPr>
          <w:ilvl w:val="0"/>
          <w:numId w:val="50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Notify Kara Thomas </w:t>
      </w:r>
      <w:hyperlink r:id="rId6" w:history="1">
        <w:r w:rsidRPr="000C1864">
          <w:rPr>
            <w:rStyle w:val="Internetlink"/>
            <w:rFonts w:ascii="Times New Roman" w:hAnsi="Times New Roman"/>
            <w:sz w:val="24"/>
            <w:szCs w:val="24"/>
          </w:rPr>
          <w:t>c-kthomas@state.pa.us</w:t>
        </w:r>
      </w:hyperlink>
      <w:r w:rsidRPr="000C1864">
        <w:rPr>
          <w:rFonts w:ascii="Times New Roman" w:hAnsi="Times New Roman"/>
          <w:sz w:val="24"/>
        </w:rPr>
        <w:t xml:space="preserve"> of any staff change or contact information </w:t>
      </w:r>
    </w:p>
    <w:p w:rsidR="005C10DD" w:rsidRPr="000C1864" w:rsidRDefault="005C10DD" w:rsidP="005C10DD">
      <w:pPr>
        <w:pStyle w:val="BodyText"/>
        <w:numPr>
          <w:ilvl w:val="0"/>
          <w:numId w:val="50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>Update mentor log</w:t>
      </w:r>
    </w:p>
    <w:p w:rsidR="005C10DD" w:rsidRPr="000C1864" w:rsidRDefault="005C10DD" w:rsidP="005C10DD">
      <w:pPr>
        <w:pStyle w:val="BodyText"/>
        <w:numPr>
          <w:ilvl w:val="0"/>
          <w:numId w:val="50"/>
        </w:numPr>
        <w:rPr>
          <w:rFonts w:ascii="Times New Roman" w:hAnsi="Times New Roman"/>
          <w:sz w:val="24"/>
        </w:rPr>
      </w:pPr>
      <w:r w:rsidRPr="000C1864">
        <w:rPr>
          <w:rFonts w:ascii="Times New Roman" w:hAnsi="Times New Roman"/>
          <w:sz w:val="24"/>
        </w:rPr>
        <w:t xml:space="preserve">Send a thank-you email to implementation team </w:t>
      </w:r>
    </w:p>
    <w:p w:rsidR="005C10DD" w:rsidRPr="000C1864" w:rsidRDefault="005C10DD" w:rsidP="005C10DD">
      <w:pPr>
        <w:pStyle w:val="BodyText"/>
        <w:ind w:left="1080"/>
        <w:rPr>
          <w:rFonts w:ascii="Times New Roman" w:hAnsi="Times New Roman"/>
          <w:sz w:val="24"/>
        </w:rPr>
      </w:pPr>
    </w:p>
    <w:sectPr w:rsidR="005C10DD" w:rsidRPr="000C1864" w:rsidSect="005C10DD">
      <w:type w:val="continuous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0"/>
    <w:family w:val="auto"/>
    <w:pitch w:val="default"/>
    <w:sig w:usb0="03000000" w:usb1="00000000" w:usb2="07040001" w:usb3="00000000" w:csb0="0002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horndale">
    <w:altName w:val="Times New Roman"/>
    <w:charset w:val="00"/>
    <w:family w:val="roman"/>
    <w:pitch w:val="variable"/>
    <w:sig w:usb0="03000000" w:usb1="00000000" w:usb2="00000000" w:usb3="00000000" w:csb0="00000001" w:csb1="00000000"/>
  </w:font>
  <w:font w:name="Albany">
    <w:altName w:val="Arial"/>
    <w:charset w:val="00"/>
    <w:family w:val="swiss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14">
    <w:nsid w:val="0000000F"/>
    <w:multiLevelType w:val="multilevel"/>
    <w:tmpl w:val="0000000F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16">
    <w:nsid w:val="00000011"/>
    <w:multiLevelType w:val="multilevel"/>
    <w:tmpl w:val="00000011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17">
    <w:nsid w:val="00000012"/>
    <w:multiLevelType w:val="multilevel"/>
    <w:tmpl w:val="00000012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18">
    <w:nsid w:val="00000013"/>
    <w:multiLevelType w:val="multilevel"/>
    <w:tmpl w:val="00000013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19">
    <w:nsid w:val="00000014"/>
    <w:multiLevelType w:val="multilevel"/>
    <w:tmpl w:val="00000014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20">
    <w:nsid w:val="00000015"/>
    <w:multiLevelType w:val="multilevel"/>
    <w:tmpl w:val="00000015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21">
    <w:nsid w:val="00000016"/>
    <w:multiLevelType w:val="multilevel"/>
    <w:tmpl w:val="00000016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22">
    <w:nsid w:val="00000017"/>
    <w:multiLevelType w:val="multilevel"/>
    <w:tmpl w:val="00000017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23">
    <w:nsid w:val="00000018"/>
    <w:multiLevelType w:val="multilevel"/>
    <w:tmpl w:val="00000018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24">
    <w:nsid w:val="00000019"/>
    <w:multiLevelType w:val="multilevel"/>
    <w:tmpl w:val="00000019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25">
    <w:nsid w:val="0000001A"/>
    <w:multiLevelType w:val="multilevel"/>
    <w:tmpl w:val="0000001A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26">
    <w:nsid w:val="0000001B"/>
    <w:multiLevelType w:val="multilevel"/>
    <w:tmpl w:val="0000001B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27">
    <w:nsid w:val="0000001C"/>
    <w:multiLevelType w:val="multilevel"/>
    <w:tmpl w:val="0000001C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28">
    <w:nsid w:val="0000001D"/>
    <w:multiLevelType w:val="multilevel"/>
    <w:tmpl w:val="0000001D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29">
    <w:nsid w:val="0000001E"/>
    <w:multiLevelType w:val="multilevel"/>
    <w:tmpl w:val="0000001E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30">
    <w:nsid w:val="0000001F"/>
    <w:multiLevelType w:val="multilevel"/>
    <w:tmpl w:val="0000001F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31">
    <w:nsid w:val="00000020"/>
    <w:multiLevelType w:val="multilevel"/>
    <w:tmpl w:val="00000020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32">
    <w:nsid w:val="00000021"/>
    <w:multiLevelType w:val="multilevel"/>
    <w:tmpl w:val="00000021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33">
    <w:nsid w:val="00000022"/>
    <w:multiLevelType w:val="multilevel"/>
    <w:tmpl w:val="00000022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34">
    <w:nsid w:val="00000023"/>
    <w:multiLevelType w:val="multilevel"/>
    <w:tmpl w:val="00000023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35">
    <w:nsid w:val="00000024"/>
    <w:multiLevelType w:val="multilevel"/>
    <w:tmpl w:val="00000024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36">
    <w:nsid w:val="00000025"/>
    <w:multiLevelType w:val="multilevel"/>
    <w:tmpl w:val="00000025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37">
    <w:nsid w:val="00000026"/>
    <w:multiLevelType w:val="multilevel"/>
    <w:tmpl w:val="00000026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38">
    <w:nsid w:val="00000027"/>
    <w:multiLevelType w:val="multilevel"/>
    <w:tmpl w:val="00000027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39">
    <w:nsid w:val="00000028"/>
    <w:multiLevelType w:val="multilevel"/>
    <w:tmpl w:val="00000028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40">
    <w:nsid w:val="00000029"/>
    <w:multiLevelType w:val="multilevel"/>
    <w:tmpl w:val="00000029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41">
    <w:nsid w:val="0000002A"/>
    <w:multiLevelType w:val="multilevel"/>
    <w:tmpl w:val="0000002A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42">
    <w:nsid w:val="0000002B"/>
    <w:multiLevelType w:val="multilevel"/>
    <w:tmpl w:val="0000002B"/>
    <w:lvl w:ilvl="0">
      <w:start w:val="1"/>
      <w:numFmt w:val="bullet"/>
      <w:lvlText w:val="•"/>
      <w:lvlJc w:val="left"/>
      <w:pPr>
        <w:ind w:left="707" w:hanging="283"/>
      </w:pPr>
      <w:rPr>
        <w:rFonts w:ascii="StarSymbol" w:hAnsi="StarSymbol"/>
        <w:sz w:val="18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StarSymbol" w:hAnsi="StarSymbol"/>
        <w:sz w:val="18"/>
      </w:rPr>
    </w:lvl>
    <w:lvl w:ilvl="2">
      <w:start w:val="1"/>
      <w:numFmt w:val="bullet"/>
      <w:lvlText w:val="•"/>
      <w:lvlJc w:val="left"/>
      <w:pPr>
        <w:ind w:left="2121" w:hanging="283"/>
      </w:pPr>
      <w:rPr>
        <w:rFonts w:ascii="StarSymbol" w:hAnsi="StarSymbol"/>
        <w:sz w:val="18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StarSymbol" w:hAnsi="StarSymbol"/>
        <w:sz w:val="18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StarSymbol" w:hAnsi="StarSymbol"/>
        <w:sz w:val="18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StarSymbol" w:hAnsi="StarSymbol"/>
        <w:sz w:val="18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StarSymbol" w:hAnsi="StarSymbol"/>
        <w:sz w:val="18"/>
      </w:rPr>
    </w:lvl>
    <w:lvl w:ilvl="7">
      <w:start w:val="1"/>
      <w:numFmt w:val="bullet"/>
      <w:lvlText w:val="•"/>
      <w:lvlJc w:val="left"/>
      <w:pPr>
        <w:ind w:left="5656" w:hanging="283"/>
      </w:pPr>
      <w:rPr>
        <w:rFonts w:ascii="StarSymbol" w:hAnsi="StarSymbol"/>
        <w:sz w:val="18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StarSymbol" w:hAnsi="StarSymbol"/>
        <w:sz w:val="18"/>
      </w:rPr>
    </w:lvl>
  </w:abstractNum>
  <w:abstractNum w:abstractNumId="43">
    <w:nsid w:val="04322CF4"/>
    <w:multiLevelType w:val="hybridMultilevel"/>
    <w:tmpl w:val="ADC2706E"/>
    <w:lvl w:ilvl="0" w:tplc="D6429A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18005C47"/>
    <w:multiLevelType w:val="hybridMultilevel"/>
    <w:tmpl w:val="BD260C60"/>
    <w:lvl w:ilvl="0" w:tplc="D6429A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2B2979B9"/>
    <w:multiLevelType w:val="hybridMultilevel"/>
    <w:tmpl w:val="F66C3014"/>
    <w:lvl w:ilvl="0" w:tplc="D6429A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B140028"/>
    <w:multiLevelType w:val="hybridMultilevel"/>
    <w:tmpl w:val="619626E8"/>
    <w:lvl w:ilvl="0" w:tplc="D6429A7A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47">
    <w:nsid w:val="4B856CD1"/>
    <w:multiLevelType w:val="hybridMultilevel"/>
    <w:tmpl w:val="CE82EAF2"/>
    <w:lvl w:ilvl="0" w:tplc="D6429A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FA15F28"/>
    <w:multiLevelType w:val="hybridMultilevel"/>
    <w:tmpl w:val="8F4015EA"/>
    <w:lvl w:ilvl="0" w:tplc="D6429A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6615C69"/>
    <w:multiLevelType w:val="hybridMultilevel"/>
    <w:tmpl w:val="660EA8B4"/>
    <w:lvl w:ilvl="0" w:tplc="D6429A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429A7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4"/>
  </w:num>
  <w:num w:numId="45">
    <w:abstractNumId w:val="48"/>
  </w:num>
  <w:num w:numId="46">
    <w:abstractNumId w:val="45"/>
  </w:num>
  <w:num w:numId="47">
    <w:abstractNumId w:val="49"/>
  </w:num>
  <w:num w:numId="48">
    <w:abstractNumId w:val="46"/>
  </w:num>
  <w:num w:numId="49">
    <w:abstractNumId w:val="43"/>
  </w:num>
  <w:num w:numId="50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bordersDoNotSurroundHeader/>
  <w:bordersDoNotSurroundFooter/>
  <w:stylePaneFormatFilter w:val="0000"/>
  <w:defaultTabStop w:val="709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savePreviewPicture/>
  <w:compat/>
  <w:rsids>
    <w:rsidRoot w:val="000C1864"/>
    <w:rsid w:val="005C10DD"/>
    <w:rsid w:val="007C350D"/>
    <w:rsid w:val="00E97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before="86" w:after="86"/>
      <w:ind w:left="86" w:right="86"/>
    </w:pPr>
    <w:rPr>
      <w:rFonts w:ascii="Verdana" w:hAnsi="Verdana"/>
    </w:rPr>
  </w:style>
  <w:style w:type="paragraph" w:styleId="Heading1">
    <w:name w:val="heading 1"/>
    <w:basedOn w:val="Heading"/>
    <w:next w:val="BodyText"/>
    <w:qFormat/>
    <w:pPr>
      <w:outlineLvl w:val="0"/>
    </w:pPr>
    <w:rPr>
      <w:rFonts w:ascii="Thorndale" w:hAnsi="Thorndale"/>
      <w:b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ing">
    <w:name w:val="Heading"/>
    <w:basedOn w:val="Normal"/>
    <w:next w:val="BodyText"/>
    <w:pPr>
      <w:keepNext/>
      <w:spacing w:before="240" w:after="283"/>
    </w:pPr>
    <w:rPr>
      <w:rFonts w:ascii="Albany" w:hAnsi="Albany"/>
      <w:sz w:val="28"/>
      <w:szCs w:val="28"/>
    </w:rPr>
  </w:style>
  <w:style w:type="paragraph" w:styleId="BodyText">
    <w:name w:val="Body Text"/>
    <w:basedOn w:val="Normal"/>
    <w:pPr>
      <w:spacing w:before="0" w:after="0"/>
      <w:ind w:left="0" w:right="0"/>
    </w:pPr>
  </w:style>
  <w:style w:type="paragraph" w:styleId="List">
    <w:name w:val="List"/>
    <w:basedOn w:val="BodyText"/>
    <w:semiHidden/>
  </w:style>
  <w:style w:type="paragraph" w:styleId="Caption">
    <w:name w:val="caption"/>
    <w:basedOn w:val="Normal"/>
    <w:qFormat/>
    <w:pPr>
      <w:spacing w:before="120" w:after="120"/>
    </w:pPr>
    <w:rPr>
      <w:i/>
      <w:sz w:val="24"/>
      <w:szCs w:val="24"/>
    </w:rPr>
  </w:style>
  <w:style w:type="paragraph" w:customStyle="1" w:styleId="Index">
    <w:name w:val="Index"/>
    <w:basedOn w:val="Normal"/>
  </w:style>
  <w:style w:type="paragraph" w:customStyle="1" w:styleId="HorizontalLine">
    <w:name w:val="Horizontal Line"/>
    <w:basedOn w:val="Normal"/>
    <w:next w:val="BodyText"/>
    <w:pPr>
      <w:pBdr>
        <w:bottom w:val="double" w:sz="6" w:space="0" w:color="808080"/>
      </w:pBdr>
      <w:spacing w:before="0" w:after="283"/>
    </w:pPr>
    <w:rPr>
      <w:sz w:val="12"/>
      <w:szCs w:val="12"/>
    </w:rPr>
  </w:style>
  <w:style w:type="paragraph" w:styleId="EnvelopeReturn">
    <w:name w:val="envelope return"/>
    <w:basedOn w:val="Normal"/>
    <w:pPr>
      <w:spacing w:before="0" w:after="0"/>
    </w:pPr>
    <w:rPr>
      <w:i/>
    </w:rPr>
  </w:style>
  <w:style w:type="paragraph" w:customStyle="1" w:styleId="TableContents">
    <w:name w:val="Table Contents"/>
    <w:basedOn w:val="BodyText"/>
  </w:style>
  <w:style w:type="paragraph" w:styleId="Footer">
    <w:name w:val="footer"/>
    <w:basedOn w:val="Normal"/>
    <w:semiHidden/>
    <w:pPr>
      <w:tabs>
        <w:tab w:val="center" w:pos="4904"/>
        <w:tab w:val="right" w:pos="9723"/>
      </w:tabs>
    </w:pPr>
  </w:style>
  <w:style w:type="paragraph" w:styleId="Header">
    <w:name w:val="header"/>
    <w:basedOn w:val="Normal"/>
    <w:pPr>
      <w:tabs>
        <w:tab w:val="center" w:pos="4904"/>
        <w:tab w:val="right" w:pos="9723"/>
      </w:tabs>
    </w:pPr>
  </w:style>
  <w:style w:type="character" w:customStyle="1" w:styleId="EndnoteSymbol">
    <w:name w:val="Endnote Symbol"/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StarSymbol" w:hAnsi="StarSymbo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3E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3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-kthomas@state.pa.u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Infostructure</Company>
  <LinksUpToDate>false</LinksUpToDate>
  <CharactersWithSpaces>5569</CharactersWithSpaces>
  <SharedDoc>false</SharedDoc>
  <HLinks>
    <vt:vector size="6" baseType="variant">
      <vt:variant>
        <vt:i4>4587623</vt:i4>
      </vt:variant>
      <vt:variant>
        <vt:i4>0</vt:i4>
      </vt:variant>
      <vt:variant>
        <vt:i4>0</vt:i4>
      </vt:variant>
      <vt:variant>
        <vt:i4>5</vt:i4>
      </vt:variant>
      <vt:variant>
        <vt:lpwstr>mailto:c-kthomas@state.pa.us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Virginia Glatzer</dc:creator>
  <cp:keywords/>
  <cp:lastModifiedBy>gallagherj</cp:lastModifiedBy>
  <cp:revision>2</cp:revision>
  <cp:lastPrinted>2008-07-21T12:29:00Z</cp:lastPrinted>
  <dcterms:created xsi:type="dcterms:W3CDTF">2008-12-02T18:59:00Z</dcterms:created>
  <dcterms:modified xsi:type="dcterms:W3CDTF">2008-12-02T18:59:00Z</dcterms:modified>
</cp:coreProperties>
</file>